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13F9B518" w14:textId="14427FE9" w:rsidR="00F374BF" w:rsidRPr="00F374BF" w:rsidRDefault="00AF7A23" w:rsidP="0045309C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AF7A23">
        <w:rPr>
          <w:rFonts w:ascii="Arial" w:hAnsi="Arial" w:cs="Arial"/>
          <w:b/>
          <w:bCs/>
          <w:sz w:val="22"/>
          <w:szCs w:val="22"/>
          <w:lang w:val="pl-PL" w:eastAsia="pl-PL"/>
        </w:rPr>
        <w:t>Budowy chodników przy drogach powiatowych Nr 1 203R – ul. Firleja oraz Nr 1 173R – ul. Kościuszki w m. Radomyśl Wielki;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4F9F" w14:textId="77777777" w:rsidR="00C43CAD" w:rsidRDefault="00C43CAD" w:rsidP="00AC1A4B">
      <w:r>
        <w:separator/>
      </w:r>
    </w:p>
  </w:endnote>
  <w:endnote w:type="continuationSeparator" w:id="0">
    <w:p w14:paraId="3D988241" w14:textId="77777777" w:rsidR="00C43CAD" w:rsidRDefault="00C43CA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038BB" w14:textId="77777777" w:rsidR="00C43CAD" w:rsidRDefault="00C43CAD" w:rsidP="00AC1A4B">
      <w:r>
        <w:separator/>
      </w:r>
    </w:p>
  </w:footnote>
  <w:footnote w:type="continuationSeparator" w:id="0">
    <w:p w14:paraId="221824E0" w14:textId="77777777" w:rsidR="00C43CAD" w:rsidRDefault="00C43CA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3E66ADEF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E01E0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AF7A23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4C0F7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D0C9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91855685">
    <w:abstractNumId w:val="45"/>
  </w:num>
  <w:num w:numId="2" w16cid:durableId="224071138">
    <w:abstractNumId w:val="36"/>
  </w:num>
  <w:num w:numId="3" w16cid:durableId="43912847">
    <w:abstractNumId w:val="37"/>
  </w:num>
  <w:num w:numId="4" w16cid:durableId="2116560707">
    <w:abstractNumId w:val="20"/>
  </w:num>
  <w:num w:numId="5" w16cid:durableId="1910336716">
    <w:abstractNumId w:val="44"/>
  </w:num>
  <w:num w:numId="6" w16cid:durableId="1706982180">
    <w:abstractNumId w:val="18"/>
  </w:num>
  <w:num w:numId="7" w16cid:durableId="643316476">
    <w:abstractNumId w:val="22"/>
  </w:num>
  <w:num w:numId="8" w16cid:durableId="660810825">
    <w:abstractNumId w:val="33"/>
  </w:num>
  <w:num w:numId="9" w16cid:durableId="1008865922">
    <w:abstractNumId w:val="31"/>
  </w:num>
  <w:num w:numId="10" w16cid:durableId="493184703">
    <w:abstractNumId w:val="32"/>
  </w:num>
  <w:num w:numId="11" w16cid:durableId="1340935692">
    <w:abstractNumId w:val="42"/>
  </w:num>
  <w:num w:numId="12" w16cid:durableId="595405928">
    <w:abstractNumId w:val="29"/>
  </w:num>
  <w:num w:numId="13" w16cid:durableId="1689604821">
    <w:abstractNumId w:val="38"/>
  </w:num>
  <w:num w:numId="14" w16cid:durableId="274558637">
    <w:abstractNumId w:val="40"/>
  </w:num>
  <w:num w:numId="15" w16cid:durableId="1170104403">
    <w:abstractNumId w:val="39"/>
  </w:num>
  <w:num w:numId="16" w16cid:durableId="832992151">
    <w:abstractNumId w:val="24"/>
  </w:num>
  <w:num w:numId="17" w16cid:durableId="1505821225">
    <w:abstractNumId w:val="34"/>
  </w:num>
  <w:num w:numId="18" w16cid:durableId="378942796">
    <w:abstractNumId w:val="41"/>
  </w:num>
  <w:num w:numId="19" w16cid:durableId="34350748">
    <w:abstractNumId w:val="47"/>
  </w:num>
  <w:num w:numId="20" w16cid:durableId="451748306">
    <w:abstractNumId w:val="27"/>
  </w:num>
  <w:num w:numId="21" w16cid:durableId="1585528053">
    <w:abstractNumId w:val="48"/>
  </w:num>
  <w:num w:numId="22" w16cid:durableId="1239633625">
    <w:abstractNumId w:val="17"/>
  </w:num>
  <w:num w:numId="23" w16cid:durableId="2142070468">
    <w:abstractNumId w:val="43"/>
  </w:num>
  <w:num w:numId="24" w16cid:durableId="770514453">
    <w:abstractNumId w:val="35"/>
  </w:num>
  <w:num w:numId="25" w16cid:durableId="2064138399">
    <w:abstractNumId w:val="25"/>
  </w:num>
  <w:num w:numId="26" w16cid:durableId="715935866">
    <w:abstractNumId w:val="28"/>
  </w:num>
  <w:num w:numId="27" w16cid:durableId="1121612061">
    <w:abstractNumId w:val="49"/>
  </w:num>
  <w:num w:numId="28" w16cid:durableId="1558471342">
    <w:abstractNumId w:val="23"/>
  </w:num>
  <w:num w:numId="29" w16cid:durableId="228659929">
    <w:abstractNumId w:val="46"/>
  </w:num>
  <w:num w:numId="30" w16cid:durableId="667093923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362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01C3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309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6FE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F7F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12D7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0176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1E"/>
    <w:rsid w:val="007F7AC1"/>
    <w:rsid w:val="0080214E"/>
    <w:rsid w:val="008048BE"/>
    <w:rsid w:val="00810052"/>
    <w:rsid w:val="00810851"/>
    <w:rsid w:val="008142D8"/>
    <w:rsid w:val="00816DB1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402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AF7A23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1534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01E0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CA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4E50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06896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0B98"/>
    <w:rsid w:val="00DB2896"/>
    <w:rsid w:val="00DB58C2"/>
    <w:rsid w:val="00DC13B8"/>
    <w:rsid w:val="00DC3AD5"/>
    <w:rsid w:val="00DD0C95"/>
    <w:rsid w:val="00DD48BB"/>
    <w:rsid w:val="00DD7798"/>
    <w:rsid w:val="00DD7D43"/>
    <w:rsid w:val="00DE17E8"/>
    <w:rsid w:val="00DE2667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374B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C5B8-FE2E-44AE-8C83-CF66A46D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19</cp:revision>
  <cp:lastPrinted>2021-01-22T11:31:00Z</cp:lastPrinted>
  <dcterms:created xsi:type="dcterms:W3CDTF">2021-02-17T13:08:00Z</dcterms:created>
  <dcterms:modified xsi:type="dcterms:W3CDTF">2023-10-16T12:07:00Z</dcterms:modified>
</cp:coreProperties>
</file>